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167F11ED" w14:textId="77777777" w:rsidR="005E7DA1" w:rsidRPr="0038028E" w:rsidRDefault="00FF763A" w:rsidP="002D1EE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>
        <w:rPr>
          <w:rFonts w:ascii="Times" w:hAnsi="Times" w:cs="Arial"/>
          <w:color w:val="000000"/>
          <w:sz w:val="20"/>
          <w:szCs w:val="20"/>
        </w:rPr>
        <w:tab/>
      </w:r>
      <w:r w:rsidR="0093677B" w:rsidRPr="0038028E">
        <w:rPr>
          <w:rFonts w:ascii="Arial" w:hAnsi="Arial" w:cs="Arial"/>
          <w:color w:val="000000"/>
          <w:sz w:val="20"/>
          <w:szCs w:val="20"/>
        </w:rPr>
        <w:t xml:space="preserve">Załącznik nr </w:t>
      </w:r>
      <w:r w:rsidR="00976938">
        <w:rPr>
          <w:rFonts w:ascii="Arial" w:hAnsi="Arial" w:cs="Arial"/>
          <w:color w:val="000000"/>
          <w:sz w:val="20"/>
          <w:szCs w:val="20"/>
        </w:rPr>
        <w:t>9</w:t>
      </w:r>
      <w:r w:rsidR="00215817" w:rsidRPr="0038028E">
        <w:rPr>
          <w:rFonts w:ascii="Arial" w:hAnsi="Arial" w:cs="Arial"/>
          <w:color w:val="000000"/>
          <w:sz w:val="20"/>
          <w:szCs w:val="20"/>
        </w:rPr>
        <w:t xml:space="preserve"> do </w:t>
      </w:r>
      <w:r w:rsidRPr="0038028E">
        <w:rPr>
          <w:rFonts w:ascii="Arial" w:hAnsi="Arial" w:cs="Arial"/>
          <w:color w:val="000000"/>
          <w:sz w:val="20"/>
          <w:szCs w:val="20"/>
        </w:rPr>
        <w:t>Umowy</w:t>
      </w:r>
      <w:r w:rsidR="00BC4D9B" w:rsidRPr="0038028E">
        <w:rPr>
          <w:rFonts w:ascii="Arial" w:hAnsi="Arial" w:cs="Arial"/>
          <w:color w:val="000000"/>
          <w:sz w:val="20"/>
          <w:szCs w:val="20"/>
        </w:rPr>
        <w:t xml:space="preserve"> nr </w:t>
      </w:r>
      <w:r w:rsidR="0038028E" w:rsidRPr="0038028E">
        <w:rPr>
          <w:rFonts w:ascii="Arial" w:hAnsi="Arial" w:cs="Arial"/>
          <w:color w:val="000000"/>
          <w:sz w:val="20"/>
          <w:szCs w:val="20"/>
        </w:rPr>
        <w:t>……………..</w:t>
      </w:r>
    </w:p>
    <w:p w14:paraId="23DF70B7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4DF3D81F" w14:textId="77777777" w:rsidR="00173E8C" w:rsidRPr="00701B60" w:rsidRDefault="00173E8C" w:rsidP="00173E8C">
      <w:pPr>
        <w:ind w:left="5672" w:firstLine="709"/>
        <w:rPr>
          <w:rFonts w:ascii="Times" w:hAnsi="Times"/>
          <w:b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3"/>
        <w:gridCol w:w="351"/>
        <w:gridCol w:w="384"/>
        <w:gridCol w:w="980"/>
        <w:gridCol w:w="1264"/>
        <w:gridCol w:w="692"/>
        <w:gridCol w:w="99"/>
        <w:gridCol w:w="421"/>
        <w:gridCol w:w="766"/>
        <w:gridCol w:w="185"/>
        <w:gridCol w:w="407"/>
        <w:gridCol w:w="558"/>
        <w:gridCol w:w="411"/>
        <w:gridCol w:w="390"/>
        <w:gridCol w:w="37"/>
        <w:gridCol w:w="282"/>
        <w:gridCol w:w="259"/>
        <w:gridCol w:w="618"/>
        <w:gridCol w:w="37"/>
        <w:gridCol w:w="403"/>
        <w:gridCol w:w="244"/>
        <w:gridCol w:w="83"/>
        <w:gridCol w:w="37"/>
        <w:gridCol w:w="849"/>
      </w:tblGrid>
      <w:tr w:rsidR="006F6F23" w14:paraId="6F90CB51" w14:textId="77777777">
        <w:trPr>
          <w:gridBefore w:val="1"/>
          <w:gridAfter w:val="1"/>
          <w:wBefore w:w="6" w:type="dxa"/>
          <w:wAfter w:w="850" w:type="dxa"/>
          <w:trHeight w:val="1037"/>
        </w:trPr>
        <w:tc>
          <w:tcPr>
            <w:tcW w:w="9326" w:type="dxa"/>
            <w:gridSpan w:val="23"/>
          </w:tcPr>
          <w:p w14:paraId="1EB70D95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8A2CFD6" wp14:editId="490C404C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20A85C04" w14:textId="77777777">
        <w:trPr>
          <w:gridBefore w:val="1"/>
          <w:gridAfter w:val="1"/>
          <w:wBefore w:w="6" w:type="dxa"/>
          <w:wAfter w:w="850" w:type="dxa"/>
          <w:trHeight w:val="233"/>
        </w:trPr>
        <w:tc>
          <w:tcPr>
            <w:tcW w:w="932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4D97D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3D6777" w14:paraId="2C95C867" w14:textId="77777777">
        <w:trPr>
          <w:gridBefore w:val="1"/>
          <w:gridAfter w:val="1"/>
          <w:wBefore w:w="6" w:type="dxa"/>
          <w:wAfter w:w="850" w:type="dxa"/>
          <w:trHeight w:val="221"/>
        </w:trPr>
        <w:tc>
          <w:tcPr>
            <w:tcW w:w="9326" w:type="dxa"/>
            <w:gridSpan w:val="23"/>
          </w:tcPr>
          <w:p w14:paraId="75DEC37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7DFEA1E5" w14:textId="77777777" w:rsidR="006F6F23" w:rsidRPr="001968CC" w:rsidRDefault="006F6F23" w:rsidP="001244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F3100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2446D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</w:t>
            </w:r>
            <w:r w:rsidR="00E971B8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103B8E" w:rsidRPr="001968C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2446D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………………………..             </w:t>
            </w:r>
            <w:r w:rsidR="00103B8E" w:rsidRPr="001968CC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7A6B73">
              <w:rPr>
                <w:rFonts w:ascii="Arial" w:hAnsi="Arial" w:cs="Arial"/>
                <w:color w:val="000000"/>
                <w:sz w:val="20"/>
                <w:szCs w:val="20"/>
              </w:rPr>
              <w:t>…………..</w:t>
            </w:r>
            <w:r w:rsidRPr="001968CC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3D6777" w14:paraId="3F41D04F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</w:tcPr>
          <w:p w14:paraId="0935D4CA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7130F3CA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7E05853D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34D574EA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</w:tcPr>
          <w:p w14:paraId="7BF3034E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</w:tcPr>
          <w:p w14:paraId="34D2C06C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142CB718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1278CE9E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3F9B2E08" w14:textId="77777777" w:rsidR="006F6F23" w:rsidRPr="001968CC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C87560D" w14:textId="77777777">
        <w:trPr>
          <w:gridBefore w:val="1"/>
          <w:gridAfter w:val="1"/>
          <w:wBefore w:w="6" w:type="dxa"/>
          <w:wAfter w:w="850" w:type="dxa"/>
          <w:trHeight w:val="233"/>
        </w:trPr>
        <w:tc>
          <w:tcPr>
            <w:tcW w:w="9326" w:type="dxa"/>
            <w:gridSpan w:val="23"/>
          </w:tcPr>
          <w:p w14:paraId="5AE133A6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09776B6C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9326" w:type="dxa"/>
            <w:gridSpan w:val="23"/>
          </w:tcPr>
          <w:p w14:paraId="3EFCF60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AC021A3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</w:tcPr>
          <w:p w14:paraId="4560D1E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2E6118DB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5E035B27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41CCDFF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6BB865F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1C2D664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14B9F48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3CE6E27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008AE00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3EC6231B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</w:tcPr>
          <w:p w14:paraId="67D7488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4907227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31C1EF8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780E954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6282E94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533CA3C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5865139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38AC739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4ADA965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2E9CC3A1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3389" w:type="dxa"/>
            <w:gridSpan w:val="5"/>
          </w:tcPr>
          <w:p w14:paraId="523D8FA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</w:tcPr>
          <w:p w14:paraId="1EBE145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7D1F8A1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5"/>
          </w:tcPr>
          <w:p w14:paraId="3E02C7C4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4"/>
          </w:tcPr>
          <w:p w14:paraId="0BB67177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712B8BB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A99B9C0" w14:textId="77777777">
        <w:trPr>
          <w:gridBefore w:val="1"/>
          <w:gridAfter w:val="1"/>
          <w:wBefore w:w="6" w:type="dxa"/>
          <w:wAfter w:w="850" w:type="dxa"/>
          <w:trHeight w:val="209"/>
        </w:trPr>
        <w:tc>
          <w:tcPr>
            <w:tcW w:w="3389" w:type="dxa"/>
            <w:gridSpan w:val="5"/>
          </w:tcPr>
          <w:p w14:paraId="4F09B5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2" w:type="dxa"/>
            <w:gridSpan w:val="2"/>
          </w:tcPr>
          <w:p w14:paraId="4288C50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13FBE04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gridSpan w:val="13"/>
          </w:tcPr>
          <w:p w14:paraId="40D807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156458D6" w14:textId="77777777">
        <w:trPr>
          <w:gridBefore w:val="1"/>
          <w:gridAfter w:val="1"/>
          <w:wBefore w:w="6" w:type="dxa"/>
          <w:wAfter w:w="850" w:type="dxa"/>
          <w:trHeight w:val="209"/>
        </w:trPr>
        <w:tc>
          <w:tcPr>
            <w:tcW w:w="3389" w:type="dxa"/>
            <w:gridSpan w:val="5"/>
          </w:tcPr>
          <w:p w14:paraId="3677BC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2" w:type="dxa"/>
            <w:gridSpan w:val="2"/>
          </w:tcPr>
          <w:p w14:paraId="2A83004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7EAF57B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27C6290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7821E2D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47091DE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43CC72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90DAFED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3389" w:type="dxa"/>
            <w:gridSpan w:val="5"/>
          </w:tcPr>
          <w:p w14:paraId="45B0C60F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  <w:r w:rsidR="006F6F23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2" w:type="dxa"/>
            <w:gridSpan w:val="2"/>
          </w:tcPr>
          <w:p w14:paraId="29AB0FC2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228844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60C9A59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32E396F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602318C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3D7B94F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808A753" w14:textId="77777777">
        <w:trPr>
          <w:gridBefore w:val="1"/>
          <w:gridAfter w:val="1"/>
          <w:wBefore w:w="6" w:type="dxa"/>
          <w:wAfter w:w="850" w:type="dxa"/>
          <w:trHeight w:val="199"/>
        </w:trPr>
        <w:tc>
          <w:tcPr>
            <w:tcW w:w="4181" w:type="dxa"/>
            <w:gridSpan w:val="7"/>
          </w:tcPr>
          <w:p w14:paraId="2D22F0C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307C391F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3" w:type="dxa"/>
            <w:gridSpan w:val="3"/>
          </w:tcPr>
          <w:p w14:paraId="28A8158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534ECFE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3"/>
          </w:tcPr>
          <w:p w14:paraId="1189E3E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71F8BD6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6E860F5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02A4787" w14:textId="77777777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765" w:type="dxa"/>
            <w:gridSpan w:val="2"/>
          </w:tcPr>
          <w:p w14:paraId="6F07DFB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</w:tcPr>
          <w:p w14:paraId="1C1E2AA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</w:tcPr>
          <w:p w14:paraId="4C57F58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</w:tcPr>
          <w:p w14:paraId="65723AB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</w:tcPr>
          <w:p w14:paraId="6A436B0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</w:tcPr>
          <w:p w14:paraId="376EB32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</w:tcPr>
          <w:p w14:paraId="2CDAD7E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</w:tcPr>
          <w:p w14:paraId="629A57E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</w:tcPr>
          <w:p w14:paraId="562AB9E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5D1CD3A4" w14:textId="77777777" w:rsidTr="009B455E">
        <w:trPr>
          <w:gridBefore w:val="1"/>
          <w:gridAfter w:val="1"/>
          <w:wBefore w:w="6" w:type="dxa"/>
          <w:wAfter w:w="850" w:type="dxa"/>
          <w:trHeight w:val="187"/>
        </w:trPr>
        <w:tc>
          <w:tcPr>
            <w:tcW w:w="9326" w:type="dxa"/>
            <w:gridSpan w:val="23"/>
          </w:tcPr>
          <w:p w14:paraId="3106EEDE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720698E8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0224E975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5F56F9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</w:t>
            </w:r>
            <w:r w:rsidR="00546F8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38F816F6" w14:textId="77777777" w:rsidTr="00056CC9">
        <w:trPr>
          <w:gridBefore w:val="1"/>
          <w:gridAfter w:val="1"/>
          <w:wBefore w:w="6" w:type="dxa"/>
          <w:wAfter w:w="850" w:type="dxa"/>
          <w:trHeight w:val="1179"/>
        </w:trPr>
        <w:tc>
          <w:tcPr>
            <w:tcW w:w="9326" w:type="dxa"/>
            <w:gridSpan w:val="23"/>
          </w:tcPr>
          <w:p w14:paraId="35F025E1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58E9F769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2C56CB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AE8355F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543A4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 dni kalendarzowych od daty w</w:t>
            </w:r>
            <w:r w:rsidR="00A63AFD">
              <w:rPr>
                <w:rFonts w:ascii="Arial" w:hAnsi="Arial" w:cs="Arial"/>
                <w:color w:val="000000"/>
                <w:sz w:val="20"/>
                <w:szCs w:val="20"/>
              </w:rPr>
              <w:t>ystawienia</w:t>
            </w:r>
          </w:p>
          <w:p w14:paraId="7F4C9B8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6347866A" w14:textId="77777777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B1C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proofErr w:type="spellStart"/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149E0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ED84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3C44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EDEF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9D61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407B4351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253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2280E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789B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9EE4B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0ECDB839" w14:textId="77777777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FC822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71AC0E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8664AF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5777E4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9F579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EF4B89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31BC4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21002A0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417503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32D978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74EB7E88" w14:textId="77777777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1E34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06CE8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ED13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9E837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E588E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7F982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BB35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C708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6C6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687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02912A0D" w14:textId="77777777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C3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A4CC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F4E40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9A1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ED035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6600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30D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21780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C7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2DBA6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618AEB02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7651" w:type="dxa"/>
            <w:gridSpan w:val="16"/>
          </w:tcPr>
          <w:p w14:paraId="1606F7C9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45CA34E" w14:textId="77777777" w:rsidR="00823EE9" w:rsidRPr="00056CC9" w:rsidRDefault="006F6F23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A46A04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23303D">
              <w:rPr>
                <w:rFonts w:ascii="Arial" w:hAnsi="Arial" w:cs="Arial"/>
                <w:color w:val="000000"/>
                <w:sz w:val="16"/>
                <w:szCs w:val="16"/>
              </w:rPr>
              <w:t xml:space="preserve">do dnia </w:t>
            </w:r>
            <w:r w:rsidR="00061642">
              <w:rPr>
                <w:rFonts w:ascii="Arial" w:hAnsi="Arial" w:cs="Arial"/>
                <w:color w:val="000000"/>
                <w:sz w:val="16"/>
                <w:szCs w:val="16"/>
              </w:rPr>
              <w:t>……………</w:t>
            </w:r>
            <w:r w:rsidR="0023303D">
              <w:rPr>
                <w:rFonts w:ascii="Arial" w:hAnsi="Arial" w:cs="Arial"/>
                <w:color w:val="000000"/>
                <w:sz w:val="16"/>
                <w:szCs w:val="16"/>
              </w:rPr>
              <w:t xml:space="preserve"> r.</w:t>
            </w:r>
          </w:p>
          <w:p w14:paraId="10F1A42E" w14:textId="77777777" w:rsidR="005C2A64" w:rsidRPr="006D0383" w:rsidRDefault="00823EE9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8" w:type="dxa"/>
            <w:gridSpan w:val="2"/>
          </w:tcPr>
          <w:p w14:paraId="21343F1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</w:tcPr>
          <w:p w14:paraId="6C645E8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56AC63C1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8529" w:type="dxa"/>
            <w:gridSpan w:val="18"/>
          </w:tcPr>
          <w:p w14:paraId="29668BB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8" w:type="dxa"/>
            <w:gridSpan w:val="4"/>
          </w:tcPr>
          <w:p w14:paraId="5E0A92B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45AB8692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8529" w:type="dxa"/>
            <w:gridSpan w:val="18"/>
          </w:tcPr>
          <w:p w14:paraId="2E7BD00F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8" w:type="dxa"/>
            <w:gridSpan w:val="4"/>
          </w:tcPr>
          <w:p w14:paraId="5EE9AD5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2C0618AF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7332" w:type="dxa"/>
            <w:gridSpan w:val="14"/>
          </w:tcPr>
          <w:p w14:paraId="6056701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6F1644FE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7" w:type="dxa"/>
            <w:gridSpan w:val="4"/>
          </w:tcPr>
          <w:p w14:paraId="4461B80A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</w:tcPr>
          <w:p w14:paraId="73DE238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3D737540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</w:tcPr>
          <w:p w14:paraId="00EDCA3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</w:tr>
      <w:tr w:rsidR="006F6F23" w:rsidRPr="00A73D34" w14:paraId="0D560CE5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</w:tcPr>
          <w:p w14:paraId="1165E6D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68A038E7" w14:textId="77777777" w:rsidTr="00546F88">
        <w:trPr>
          <w:gridBefore w:val="1"/>
          <w:gridAfter w:val="2"/>
          <w:wBefore w:w="6" w:type="dxa"/>
          <w:wAfter w:w="879" w:type="dxa"/>
          <w:trHeight w:val="245"/>
        </w:trPr>
        <w:tc>
          <w:tcPr>
            <w:tcW w:w="9297" w:type="dxa"/>
            <w:gridSpan w:val="22"/>
          </w:tcPr>
          <w:p w14:paraId="39395C8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§ 1 </w:t>
            </w:r>
            <w:proofErr w:type="spellStart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498 </w:t>
            </w:r>
            <w:proofErr w:type="spellStart"/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kc</w:t>
            </w:r>
            <w:proofErr w:type="spellEnd"/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0092F8F9" w14:textId="77777777" w:rsidTr="00BC3282">
        <w:trPr>
          <w:gridBefore w:val="1"/>
          <w:gridAfter w:val="3"/>
          <w:wBefore w:w="6" w:type="dxa"/>
          <w:wAfter w:w="962" w:type="dxa"/>
          <w:trHeight w:val="187"/>
        </w:trPr>
        <w:tc>
          <w:tcPr>
            <w:tcW w:w="9214" w:type="dxa"/>
            <w:gridSpan w:val="21"/>
            <w:tcBorders>
              <w:top w:val="nil"/>
              <w:left w:val="nil"/>
              <w:right w:val="nil"/>
            </w:tcBorders>
          </w:tcPr>
          <w:p w14:paraId="65B3F22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435D7BCA" w14:textId="77777777" w:rsidR="00B14B4E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wystawiono na podstawie umowy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 </w:t>
            </w:r>
          </w:p>
          <w:p w14:paraId="7462C201" w14:textId="77777777" w:rsidR="00F55C6B" w:rsidRPr="00A73D34" w:rsidRDefault="00F55C6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 wystawiono na podstawie umowy zewnętrznej nr</w:t>
            </w:r>
          </w:p>
          <w:p w14:paraId="0BB9A776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6C5A2086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589E9988" w14:textId="77777777" w:rsidR="003E25D2" w:rsidRP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5774E32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3A31F8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59BCDC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253277EE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1C2FAC1F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6BEADFC0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2C96B553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</w:t>
            </w: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2CB6EC46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65786F6D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tcBorders>
              <w:top w:val="nil"/>
              <w:left w:val="nil"/>
              <w:right w:val="nil"/>
            </w:tcBorders>
          </w:tcPr>
          <w:p w14:paraId="21661D22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379BEB3" w14:textId="77777777">
        <w:trPr>
          <w:gridBefore w:val="1"/>
          <w:gridAfter w:val="2"/>
          <w:wBefore w:w="6" w:type="dxa"/>
          <w:wAfter w:w="879" w:type="dxa"/>
          <w:trHeight w:val="187"/>
        </w:trPr>
        <w:tc>
          <w:tcPr>
            <w:tcW w:w="929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579847" w14:textId="19E05D75" w:rsidR="006F6F23" w:rsidRDefault="00A12F07" w:rsidP="00933E9D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7D707B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83405B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37 277 023 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000,00 zł.</w:t>
            </w:r>
          </w:p>
        </w:tc>
      </w:tr>
    </w:tbl>
    <w:p w14:paraId="6095A9E0" w14:textId="77777777" w:rsidR="00F80BD2" w:rsidRDefault="00F80BD2" w:rsidP="006B4099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DE3D3" w14:textId="77777777" w:rsidR="00086352" w:rsidRDefault="00086352">
      <w:r>
        <w:separator/>
      </w:r>
    </w:p>
  </w:endnote>
  <w:endnote w:type="continuationSeparator" w:id="0">
    <w:p w14:paraId="68B472BB" w14:textId="77777777" w:rsidR="00086352" w:rsidRDefault="0008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AE984" w14:textId="77777777" w:rsidR="001A0B88" w:rsidRDefault="00E122E7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6D66A3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FCCCA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E122E7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E122E7" w:rsidRPr="006B4099">
      <w:rPr>
        <w:rStyle w:val="Numerstrony"/>
      </w:rPr>
      <w:fldChar w:fldCharType="separate"/>
    </w:r>
    <w:r w:rsidR="00976938">
      <w:rPr>
        <w:rStyle w:val="Numerstrony"/>
        <w:noProof/>
      </w:rPr>
      <w:t>1</w:t>
    </w:r>
    <w:r w:rsidR="00E122E7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08A05BBF" w14:textId="77777777"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24066" w14:textId="77777777" w:rsidR="00086352" w:rsidRDefault="00086352">
      <w:r>
        <w:separator/>
      </w:r>
    </w:p>
  </w:footnote>
  <w:footnote w:type="continuationSeparator" w:id="0">
    <w:p w14:paraId="18754492" w14:textId="77777777" w:rsidR="00086352" w:rsidRDefault="0008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6212448">
    <w:abstractNumId w:val="8"/>
  </w:num>
  <w:num w:numId="2" w16cid:durableId="1667972714">
    <w:abstractNumId w:val="11"/>
  </w:num>
  <w:num w:numId="3" w16cid:durableId="1785153852">
    <w:abstractNumId w:val="4"/>
    <w:lvlOverride w:ilvl="0">
      <w:startOverride w:val="1"/>
    </w:lvlOverride>
  </w:num>
  <w:num w:numId="4" w16cid:durableId="1624919893">
    <w:abstractNumId w:val="4"/>
    <w:lvlOverride w:ilvl="0">
      <w:startOverride w:val="1"/>
    </w:lvlOverride>
  </w:num>
  <w:num w:numId="5" w16cid:durableId="9628798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2692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6746648">
    <w:abstractNumId w:val="1"/>
    <w:lvlOverride w:ilvl="0">
      <w:startOverride w:val="1"/>
    </w:lvlOverride>
  </w:num>
  <w:num w:numId="8" w16cid:durableId="5521625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9434118">
    <w:abstractNumId w:val="7"/>
    <w:lvlOverride w:ilvl="0">
      <w:startOverride w:val="1"/>
    </w:lvlOverride>
  </w:num>
  <w:num w:numId="10" w16cid:durableId="2027245350">
    <w:abstractNumId w:val="5"/>
    <w:lvlOverride w:ilvl="0">
      <w:startOverride w:val="1"/>
    </w:lvlOverride>
  </w:num>
  <w:num w:numId="11" w16cid:durableId="1008026300">
    <w:abstractNumId w:val="3"/>
    <w:lvlOverride w:ilvl="0">
      <w:startOverride w:val="1"/>
    </w:lvlOverride>
  </w:num>
  <w:num w:numId="12" w16cid:durableId="4090400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6963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48559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1003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06699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3082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125F2"/>
    <w:rsid w:val="00014AB6"/>
    <w:rsid w:val="000163EE"/>
    <w:rsid w:val="00017920"/>
    <w:rsid w:val="0002262A"/>
    <w:rsid w:val="00025FF3"/>
    <w:rsid w:val="0003155A"/>
    <w:rsid w:val="00036BB5"/>
    <w:rsid w:val="00037138"/>
    <w:rsid w:val="00043793"/>
    <w:rsid w:val="00043F36"/>
    <w:rsid w:val="00043F6E"/>
    <w:rsid w:val="00045E1E"/>
    <w:rsid w:val="000511C4"/>
    <w:rsid w:val="000527F3"/>
    <w:rsid w:val="0005382C"/>
    <w:rsid w:val="00056B45"/>
    <w:rsid w:val="00056CC9"/>
    <w:rsid w:val="00057565"/>
    <w:rsid w:val="00061642"/>
    <w:rsid w:val="00064153"/>
    <w:rsid w:val="00066977"/>
    <w:rsid w:val="00076C93"/>
    <w:rsid w:val="00084A65"/>
    <w:rsid w:val="0008523E"/>
    <w:rsid w:val="00086352"/>
    <w:rsid w:val="00091631"/>
    <w:rsid w:val="000930D0"/>
    <w:rsid w:val="000A76BB"/>
    <w:rsid w:val="000B1351"/>
    <w:rsid w:val="000B3C07"/>
    <w:rsid w:val="000B726C"/>
    <w:rsid w:val="000C498E"/>
    <w:rsid w:val="000C5EEA"/>
    <w:rsid w:val="000D10DD"/>
    <w:rsid w:val="000D1131"/>
    <w:rsid w:val="000D4253"/>
    <w:rsid w:val="000D55E9"/>
    <w:rsid w:val="000E045E"/>
    <w:rsid w:val="000E3FCA"/>
    <w:rsid w:val="000F10AB"/>
    <w:rsid w:val="000F1E1D"/>
    <w:rsid w:val="000F3D75"/>
    <w:rsid w:val="001007EF"/>
    <w:rsid w:val="00103B8E"/>
    <w:rsid w:val="00116280"/>
    <w:rsid w:val="0012446D"/>
    <w:rsid w:val="0013473B"/>
    <w:rsid w:val="001372CE"/>
    <w:rsid w:val="00140541"/>
    <w:rsid w:val="001526AD"/>
    <w:rsid w:val="00157002"/>
    <w:rsid w:val="0016565D"/>
    <w:rsid w:val="001666DA"/>
    <w:rsid w:val="001667BB"/>
    <w:rsid w:val="00173E8C"/>
    <w:rsid w:val="00176EDF"/>
    <w:rsid w:val="001862F4"/>
    <w:rsid w:val="00187DA2"/>
    <w:rsid w:val="00190235"/>
    <w:rsid w:val="00194DA0"/>
    <w:rsid w:val="001951F2"/>
    <w:rsid w:val="001968CC"/>
    <w:rsid w:val="001A0B88"/>
    <w:rsid w:val="001A2C03"/>
    <w:rsid w:val="001B3859"/>
    <w:rsid w:val="001B4DE7"/>
    <w:rsid w:val="001B5615"/>
    <w:rsid w:val="001B7031"/>
    <w:rsid w:val="001C0899"/>
    <w:rsid w:val="001C0A13"/>
    <w:rsid w:val="001C7083"/>
    <w:rsid w:val="001D05C9"/>
    <w:rsid w:val="001E781A"/>
    <w:rsid w:val="001E79D5"/>
    <w:rsid w:val="001F10B7"/>
    <w:rsid w:val="00204319"/>
    <w:rsid w:val="00211902"/>
    <w:rsid w:val="00215817"/>
    <w:rsid w:val="0021605C"/>
    <w:rsid w:val="002238CA"/>
    <w:rsid w:val="0022658F"/>
    <w:rsid w:val="0023108F"/>
    <w:rsid w:val="0023303D"/>
    <w:rsid w:val="002368EE"/>
    <w:rsid w:val="00245551"/>
    <w:rsid w:val="00250572"/>
    <w:rsid w:val="002510F4"/>
    <w:rsid w:val="0026441A"/>
    <w:rsid w:val="00264A03"/>
    <w:rsid w:val="002653F4"/>
    <w:rsid w:val="00273828"/>
    <w:rsid w:val="00273E99"/>
    <w:rsid w:val="0027712F"/>
    <w:rsid w:val="00280FDD"/>
    <w:rsid w:val="00297408"/>
    <w:rsid w:val="002A1982"/>
    <w:rsid w:val="002A2643"/>
    <w:rsid w:val="002A3861"/>
    <w:rsid w:val="002A6A18"/>
    <w:rsid w:val="002A78BB"/>
    <w:rsid w:val="002B1A2D"/>
    <w:rsid w:val="002C424F"/>
    <w:rsid w:val="002D1EE9"/>
    <w:rsid w:val="002D5E16"/>
    <w:rsid w:val="002E305F"/>
    <w:rsid w:val="002F3514"/>
    <w:rsid w:val="002F617C"/>
    <w:rsid w:val="002F6432"/>
    <w:rsid w:val="0030179D"/>
    <w:rsid w:val="003060E2"/>
    <w:rsid w:val="00306860"/>
    <w:rsid w:val="00311B25"/>
    <w:rsid w:val="0032012B"/>
    <w:rsid w:val="003225C5"/>
    <w:rsid w:val="00327CDE"/>
    <w:rsid w:val="00333551"/>
    <w:rsid w:val="00350847"/>
    <w:rsid w:val="00350A1F"/>
    <w:rsid w:val="00350CDC"/>
    <w:rsid w:val="00351E15"/>
    <w:rsid w:val="00352E2A"/>
    <w:rsid w:val="00356D3D"/>
    <w:rsid w:val="0035750A"/>
    <w:rsid w:val="00370883"/>
    <w:rsid w:val="00370F45"/>
    <w:rsid w:val="0038028E"/>
    <w:rsid w:val="00380647"/>
    <w:rsid w:val="003974E6"/>
    <w:rsid w:val="003A0119"/>
    <w:rsid w:val="003A531F"/>
    <w:rsid w:val="003A56CE"/>
    <w:rsid w:val="003A5BE8"/>
    <w:rsid w:val="003B431A"/>
    <w:rsid w:val="003D1A7C"/>
    <w:rsid w:val="003D66D3"/>
    <w:rsid w:val="003D6777"/>
    <w:rsid w:val="003E1AEA"/>
    <w:rsid w:val="003E25D2"/>
    <w:rsid w:val="003E564C"/>
    <w:rsid w:val="003E576A"/>
    <w:rsid w:val="003F141A"/>
    <w:rsid w:val="003F35DC"/>
    <w:rsid w:val="003F5894"/>
    <w:rsid w:val="003F60EF"/>
    <w:rsid w:val="003F7F49"/>
    <w:rsid w:val="00402885"/>
    <w:rsid w:val="004030F0"/>
    <w:rsid w:val="0040448B"/>
    <w:rsid w:val="00412279"/>
    <w:rsid w:val="004166AF"/>
    <w:rsid w:val="00423A10"/>
    <w:rsid w:val="00424386"/>
    <w:rsid w:val="00424950"/>
    <w:rsid w:val="004269AD"/>
    <w:rsid w:val="00427E45"/>
    <w:rsid w:val="00432585"/>
    <w:rsid w:val="00437D0A"/>
    <w:rsid w:val="00441393"/>
    <w:rsid w:val="0044169E"/>
    <w:rsid w:val="004449B5"/>
    <w:rsid w:val="00452977"/>
    <w:rsid w:val="004558C8"/>
    <w:rsid w:val="00463F9B"/>
    <w:rsid w:val="00464B00"/>
    <w:rsid w:val="00472388"/>
    <w:rsid w:val="00474F97"/>
    <w:rsid w:val="004767FB"/>
    <w:rsid w:val="00477C87"/>
    <w:rsid w:val="004804DE"/>
    <w:rsid w:val="00491931"/>
    <w:rsid w:val="00493073"/>
    <w:rsid w:val="00494F2B"/>
    <w:rsid w:val="004B0A6B"/>
    <w:rsid w:val="004B7355"/>
    <w:rsid w:val="004C64F9"/>
    <w:rsid w:val="004D2820"/>
    <w:rsid w:val="004D3103"/>
    <w:rsid w:val="004D77CD"/>
    <w:rsid w:val="004F3856"/>
    <w:rsid w:val="004F6C47"/>
    <w:rsid w:val="004F6C97"/>
    <w:rsid w:val="00500143"/>
    <w:rsid w:val="00500D34"/>
    <w:rsid w:val="00501F75"/>
    <w:rsid w:val="00511C21"/>
    <w:rsid w:val="005128AF"/>
    <w:rsid w:val="0051651A"/>
    <w:rsid w:val="00523DA0"/>
    <w:rsid w:val="005303B9"/>
    <w:rsid w:val="00540D76"/>
    <w:rsid w:val="00546F88"/>
    <w:rsid w:val="00555124"/>
    <w:rsid w:val="00557268"/>
    <w:rsid w:val="00564941"/>
    <w:rsid w:val="00566220"/>
    <w:rsid w:val="005772A4"/>
    <w:rsid w:val="00580089"/>
    <w:rsid w:val="005820FC"/>
    <w:rsid w:val="00583973"/>
    <w:rsid w:val="00587CCA"/>
    <w:rsid w:val="00592F78"/>
    <w:rsid w:val="00593485"/>
    <w:rsid w:val="005938E1"/>
    <w:rsid w:val="005A5DBE"/>
    <w:rsid w:val="005A7179"/>
    <w:rsid w:val="005B0743"/>
    <w:rsid w:val="005B0C6D"/>
    <w:rsid w:val="005C1184"/>
    <w:rsid w:val="005C2A64"/>
    <w:rsid w:val="005C5C2D"/>
    <w:rsid w:val="005D4751"/>
    <w:rsid w:val="005D57E8"/>
    <w:rsid w:val="005E7DA1"/>
    <w:rsid w:val="005F0119"/>
    <w:rsid w:val="005F2998"/>
    <w:rsid w:val="005F4136"/>
    <w:rsid w:val="005F43A7"/>
    <w:rsid w:val="005F56F9"/>
    <w:rsid w:val="005F5914"/>
    <w:rsid w:val="00613DD2"/>
    <w:rsid w:val="0061548D"/>
    <w:rsid w:val="0063006B"/>
    <w:rsid w:val="00636269"/>
    <w:rsid w:val="0064282F"/>
    <w:rsid w:val="00650A53"/>
    <w:rsid w:val="00651C01"/>
    <w:rsid w:val="006556AC"/>
    <w:rsid w:val="00663BAF"/>
    <w:rsid w:val="006727F3"/>
    <w:rsid w:val="00673151"/>
    <w:rsid w:val="00681163"/>
    <w:rsid w:val="00692DB3"/>
    <w:rsid w:val="006949F3"/>
    <w:rsid w:val="006A709A"/>
    <w:rsid w:val="006B4099"/>
    <w:rsid w:val="006B6584"/>
    <w:rsid w:val="006B72A8"/>
    <w:rsid w:val="006C440F"/>
    <w:rsid w:val="006D0383"/>
    <w:rsid w:val="006D42C0"/>
    <w:rsid w:val="006E0451"/>
    <w:rsid w:val="006E4EA8"/>
    <w:rsid w:val="006F02DF"/>
    <w:rsid w:val="006F119C"/>
    <w:rsid w:val="006F6F23"/>
    <w:rsid w:val="0070109D"/>
    <w:rsid w:val="00701B60"/>
    <w:rsid w:val="00702743"/>
    <w:rsid w:val="00702DEE"/>
    <w:rsid w:val="007052F0"/>
    <w:rsid w:val="007074B6"/>
    <w:rsid w:val="00707CA7"/>
    <w:rsid w:val="007127B8"/>
    <w:rsid w:val="00717043"/>
    <w:rsid w:val="00720C0C"/>
    <w:rsid w:val="00721525"/>
    <w:rsid w:val="00723A63"/>
    <w:rsid w:val="007240CF"/>
    <w:rsid w:val="007338D1"/>
    <w:rsid w:val="00735874"/>
    <w:rsid w:val="0073677A"/>
    <w:rsid w:val="007377D2"/>
    <w:rsid w:val="00752AC6"/>
    <w:rsid w:val="00754CB4"/>
    <w:rsid w:val="00756019"/>
    <w:rsid w:val="007564C4"/>
    <w:rsid w:val="00760206"/>
    <w:rsid w:val="007605CE"/>
    <w:rsid w:val="0076140C"/>
    <w:rsid w:val="00761B59"/>
    <w:rsid w:val="00767587"/>
    <w:rsid w:val="007764A6"/>
    <w:rsid w:val="00782483"/>
    <w:rsid w:val="00784196"/>
    <w:rsid w:val="00786864"/>
    <w:rsid w:val="007A5FAA"/>
    <w:rsid w:val="007A6B73"/>
    <w:rsid w:val="007B3C92"/>
    <w:rsid w:val="007B5292"/>
    <w:rsid w:val="007B6516"/>
    <w:rsid w:val="007B6680"/>
    <w:rsid w:val="007B6D5D"/>
    <w:rsid w:val="007B6FD2"/>
    <w:rsid w:val="007B796C"/>
    <w:rsid w:val="007C26C7"/>
    <w:rsid w:val="007C3410"/>
    <w:rsid w:val="007D5024"/>
    <w:rsid w:val="007D5618"/>
    <w:rsid w:val="007D5B40"/>
    <w:rsid w:val="007D707B"/>
    <w:rsid w:val="007E139B"/>
    <w:rsid w:val="007E2D8D"/>
    <w:rsid w:val="007E6EF3"/>
    <w:rsid w:val="007F4828"/>
    <w:rsid w:val="008006D6"/>
    <w:rsid w:val="00805049"/>
    <w:rsid w:val="00810453"/>
    <w:rsid w:val="00810868"/>
    <w:rsid w:val="0081213D"/>
    <w:rsid w:val="0081438E"/>
    <w:rsid w:val="00823EE9"/>
    <w:rsid w:val="008336D2"/>
    <w:rsid w:val="0083405B"/>
    <w:rsid w:val="008377D9"/>
    <w:rsid w:val="00842581"/>
    <w:rsid w:val="0084385E"/>
    <w:rsid w:val="0084446B"/>
    <w:rsid w:val="00844EB7"/>
    <w:rsid w:val="008477D5"/>
    <w:rsid w:val="00851AD4"/>
    <w:rsid w:val="008617B5"/>
    <w:rsid w:val="008620F2"/>
    <w:rsid w:val="008634D9"/>
    <w:rsid w:val="0086502F"/>
    <w:rsid w:val="0086677E"/>
    <w:rsid w:val="00867CE7"/>
    <w:rsid w:val="00870DC4"/>
    <w:rsid w:val="00872D46"/>
    <w:rsid w:val="00874856"/>
    <w:rsid w:val="00883C5F"/>
    <w:rsid w:val="008A4E9D"/>
    <w:rsid w:val="008B01F4"/>
    <w:rsid w:val="008C75D7"/>
    <w:rsid w:val="008D2446"/>
    <w:rsid w:val="008E0089"/>
    <w:rsid w:val="008E1F57"/>
    <w:rsid w:val="008F18E7"/>
    <w:rsid w:val="008F6165"/>
    <w:rsid w:val="00900A34"/>
    <w:rsid w:val="00904326"/>
    <w:rsid w:val="009061CF"/>
    <w:rsid w:val="00910B1A"/>
    <w:rsid w:val="00911289"/>
    <w:rsid w:val="009174FD"/>
    <w:rsid w:val="00925696"/>
    <w:rsid w:val="0092760E"/>
    <w:rsid w:val="009308D7"/>
    <w:rsid w:val="00931EA4"/>
    <w:rsid w:val="00933E9D"/>
    <w:rsid w:val="0093677B"/>
    <w:rsid w:val="00936F76"/>
    <w:rsid w:val="009438AA"/>
    <w:rsid w:val="0096162B"/>
    <w:rsid w:val="009621E7"/>
    <w:rsid w:val="00962896"/>
    <w:rsid w:val="009672E2"/>
    <w:rsid w:val="009673B9"/>
    <w:rsid w:val="00973C04"/>
    <w:rsid w:val="00975056"/>
    <w:rsid w:val="009759D2"/>
    <w:rsid w:val="00976938"/>
    <w:rsid w:val="00982FC4"/>
    <w:rsid w:val="00987706"/>
    <w:rsid w:val="0098789F"/>
    <w:rsid w:val="00992D52"/>
    <w:rsid w:val="009B0CFC"/>
    <w:rsid w:val="009B258D"/>
    <w:rsid w:val="009B3385"/>
    <w:rsid w:val="009D37F5"/>
    <w:rsid w:val="009D5FBF"/>
    <w:rsid w:val="009F2201"/>
    <w:rsid w:val="00A042B5"/>
    <w:rsid w:val="00A100C6"/>
    <w:rsid w:val="00A12F07"/>
    <w:rsid w:val="00A214BF"/>
    <w:rsid w:val="00A25D55"/>
    <w:rsid w:val="00A27B9F"/>
    <w:rsid w:val="00A44D1B"/>
    <w:rsid w:val="00A46A04"/>
    <w:rsid w:val="00A47408"/>
    <w:rsid w:val="00A525BE"/>
    <w:rsid w:val="00A57151"/>
    <w:rsid w:val="00A60258"/>
    <w:rsid w:val="00A61EAE"/>
    <w:rsid w:val="00A6381E"/>
    <w:rsid w:val="00A63AFD"/>
    <w:rsid w:val="00A64A95"/>
    <w:rsid w:val="00A66EC4"/>
    <w:rsid w:val="00A71DAC"/>
    <w:rsid w:val="00A73D34"/>
    <w:rsid w:val="00A96090"/>
    <w:rsid w:val="00AB304B"/>
    <w:rsid w:val="00AB6E76"/>
    <w:rsid w:val="00AC2E61"/>
    <w:rsid w:val="00AC2F19"/>
    <w:rsid w:val="00AC3ED6"/>
    <w:rsid w:val="00AC7666"/>
    <w:rsid w:val="00AD072F"/>
    <w:rsid w:val="00AD0CF5"/>
    <w:rsid w:val="00AE1CFF"/>
    <w:rsid w:val="00AE5592"/>
    <w:rsid w:val="00AF22E9"/>
    <w:rsid w:val="00AF23F3"/>
    <w:rsid w:val="00AF7752"/>
    <w:rsid w:val="00B00927"/>
    <w:rsid w:val="00B062C2"/>
    <w:rsid w:val="00B133AF"/>
    <w:rsid w:val="00B14B4E"/>
    <w:rsid w:val="00B152ED"/>
    <w:rsid w:val="00B15CCC"/>
    <w:rsid w:val="00B21E7C"/>
    <w:rsid w:val="00B25DF9"/>
    <w:rsid w:val="00B37137"/>
    <w:rsid w:val="00B430DA"/>
    <w:rsid w:val="00B44635"/>
    <w:rsid w:val="00B5792E"/>
    <w:rsid w:val="00B67630"/>
    <w:rsid w:val="00B74C37"/>
    <w:rsid w:val="00B76DA2"/>
    <w:rsid w:val="00B77C9A"/>
    <w:rsid w:val="00B9310E"/>
    <w:rsid w:val="00BA5117"/>
    <w:rsid w:val="00BA511D"/>
    <w:rsid w:val="00BA5936"/>
    <w:rsid w:val="00BA5A72"/>
    <w:rsid w:val="00BB0F67"/>
    <w:rsid w:val="00BC0E61"/>
    <w:rsid w:val="00BC20F1"/>
    <w:rsid w:val="00BC3282"/>
    <w:rsid w:val="00BC4996"/>
    <w:rsid w:val="00BC4D9B"/>
    <w:rsid w:val="00BD59EE"/>
    <w:rsid w:val="00BE2536"/>
    <w:rsid w:val="00BE45F2"/>
    <w:rsid w:val="00BE501F"/>
    <w:rsid w:val="00BE6346"/>
    <w:rsid w:val="00BF1142"/>
    <w:rsid w:val="00BF157A"/>
    <w:rsid w:val="00BF527C"/>
    <w:rsid w:val="00C007F8"/>
    <w:rsid w:val="00C11506"/>
    <w:rsid w:val="00C12F6C"/>
    <w:rsid w:val="00C20D03"/>
    <w:rsid w:val="00C350E8"/>
    <w:rsid w:val="00C45EC5"/>
    <w:rsid w:val="00C46249"/>
    <w:rsid w:val="00C55955"/>
    <w:rsid w:val="00C676EF"/>
    <w:rsid w:val="00C678A6"/>
    <w:rsid w:val="00C72578"/>
    <w:rsid w:val="00C80C89"/>
    <w:rsid w:val="00C85D91"/>
    <w:rsid w:val="00C93647"/>
    <w:rsid w:val="00CA06E4"/>
    <w:rsid w:val="00CA2F9B"/>
    <w:rsid w:val="00CA4065"/>
    <w:rsid w:val="00CA4344"/>
    <w:rsid w:val="00CB41C8"/>
    <w:rsid w:val="00CC2D99"/>
    <w:rsid w:val="00CC3C89"/>
    <w:rsid w:val="00CD0E8D"/>
    <w:rsid w:val="00CE25D8"/>
    <w:rsid w:val="00CE7298"/>
    <w:rsid w:val="00CF1527"/>
    <w:rsid w:val="00CF44B4"/>
    <w:rsid w:val="00CF4927"/>
    <w:rsid w:val="00D04479"/>
    <w:rsid w:val="00D06F47"/>
    <w:rsid w:val="00D10B69"/>
    <w:rsid w:val="00D149CF"/>
    <w:rsid w:val="00D22E3E"/>
    <w:rsid w:val="00D24F90"/>
    <w:rsid w:val="00D330AE"/>
    <w:rsid w:val="00D357BC"/>
    <w:rsid w:val="00D47A4C"/>
    <w:rsid w:val="00D6435B"/>
    <w:rsid w:val="00D6774C"/>
    <w:rsid w:val="00D708AA"/>
    <w:rsid w:val="00D71B4C"/>
    <w:rsid w:val="00D748EB"/>
    <w:rsid w:val="00D757E4"/>
    <w:rsid w:val="00D774B2"/>
    <w:rsid w:val="00D866B3"/>
    <w:rsid w:val="00D86700"/>
    <w:rsid w:val="00DA0D50"/>
    <w:rsid w:val="00DA6DDB"/>
    <w:rsid w:val="00DB1B5B"/>
    <w:rsid w:val="00DC4A4D"/>
    <w:rsid w:val="00DD2876"/>
    <w:rsid w:val="00DE35AA"/>
    <w:rsid w:val="00DE4F2D"/>
    <w:rsid w:val="00DF0CFB"/>
    <w:rsid w:val="00DF1693"/>
    <w:rsid w:val="00DF251F"/>
    <w:rsid w:val="00E02E94"/>
    <w:rsid w:val="00E031BC"/>
    <w:rsid w:val="00E06439"/>
    <w:rsid w:val="00E0722F"/>
    <w:rsid w:val="00E122E7"/>
    <w:rsid w:val="00E24A81"/>
    <w:rsid w:val="00E35535"/>
    <w:rsid w:val="00E36465"/>
    <w:rsid w:val="00E434B4"/>
    <w:rsid w:val="00E532F8"/>
    <w:rsid w:val="00E71B7B"/>
    <w:rsid w:val="00E73E72"/>
    <w:rsid w:val="00E7523D"/>
    <w:rsid w:val="00E84069"/>
    <w:rsid w:val="00E87994"/>
    <w:rsid w:val="00E879CC"/>
    <w:rsid w:val="00E90FD8"/>
    <w:rsid w:val="00E933A8"/>
    <w:rsid w:val="00E971B8"/>
    <w:rsid w:val="00EA1728"/>
    <w:rsid w:val="00EA229D"/>
    <w:rsid w:val="00EB2B93"/>
    <w:rsid w:val="00EC1EDC"/>
    <w:rsid w:val="00EC5BB8"/>
    <w:rsid w:val="00EC67B4"/>
    <w:rsid w:val="00EC6AB4"/>
    <w:rsid w:val="00EC788D"/>
    <w:rsid w:val="00EE6099"/>
    <w:rsid w:val="00EF04DE"/>
    <w:rsid w:val="00EF20BF"/>
    <w:rsid w:val="00EF49FF"/>
    <w:rsid w:val="00EF609C"/>
    <w:rsid w:val="00F066FF"/>
    <w:rsid w:val="00F2191D"/>
    <w:rsid w:val="00F234EE"/>
    <w:rsid w:val="00F247E7"/>
    <w:rsid w:val="00F258C6"/>
    <w:rsid w:val="00F3100C"/>
    <w:rsid w:val="00F34A60"/>
    <w:rsid w:val="00F3519E"/>
    <w:rsid w:val="00F379D7"/>
    <w:rsid w:val="00F45B0C"/>
    <w:rsid w:val="00F4718F"/>
    <w:rsid w:val="00F535B5"/>
    <w:rsid w:val="00F54D0C"/>
    <w:rsid w:val="00F55C6B"/>
    <w:rsid w:val="00F56552"/>
    <w:rsid w:val="00F60EF4"/>
    <w:rsid w:val="00F80131"/>
    <w:rsid w:val="00F80BD2"/>
    <w:rsid w:val="00F85E23"/>
    <w:rsid w:val="00F96825"/>
    <w:rsid w:val="00F97538"/>
    <w:rsid w:val="00F97C0E"/>
    <w:rsid w:val="00FA5A39"/>
    <w:rsid w:val="00FA751A"/>
    <w:rsid w:val="00FA7F52"/>
    <w:rsid w:val="00FB2C2D"/>
    <w:rsid w:val="00FB3180"/>
    <w:rsid w:val="00FB3376"/>
    <w:rsid w:val="00FC329F"/>
    <w:rsid w:val="00FC41BC"/>
    <w:rsid w:val="00FC56E0"/>
    <w:rsid w:val="00FD00B8"/>
    <w:rsid w:val="00FD2079"/>
    <w:rsid w:val="00FD3944"/>
    <w:rsid w:val="00FD4791"/>
    <w:rsid w:val="00FD47B9"/>
    <w:rsid w:val="00FD667C"/>
    <w:rsid w:val="00FE44A1"/>
    <w:rsid w:val="00FE469A"/>
    <w:rsid w:val="00FE5A16"/>
    <w:rsid w:val="00FF3B65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20595"/>
  <w15:docId w15:val="{5234D27B-2EC9-415C-9E98-1B19711F1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Gawłowska Ewelina</cp:lastModifiedBy>
  <cp:revision>23</cp:revision>
  <cp:lastPrinted>2022-03-07T09:27:00Z</cp:lastPrinted>
  <dcterms:created xsi:type="dcterms:W3CDTF">2020-10-08T10:12:00Z</dcterms:created>
  <dcterms:modified xsi:type="dcterms:W3CDTF">2026-01-08T08:52:00Z</dcterms:modified>
</cp:coreProperties>
</file>